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9FA0BA5"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A31C31">
        <w:rPr>
          <w:rFonts w:cs="Calibri"/>
          <w:b/>
          <w:caps/>
          <w:kern w:val="28"/>
        </w:rPr>
        <w:t>04367</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CE3A995"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720B0F">
        <w:rPr>
          <w:rFonts w:ascii="Calibri" w:hAnsi="Calibri" w:cs="Arial"/>
          <w:b/>
          <w:i/>
          <w:snapToGrid w:val="0"/>
          <w:color w:val="000000"/>
          <w:sz w:val="22"/>
          <w:szCs w:val="22"/>
        </w:rPr>
        <w:t>„</w:t>
      </w:r>
      <w:r w:rsidR="00A31C31" w:rsidRPr="00A31C31">
        <w:rPr>
          <w:rFonts w:ascii="Calibri" w:hAnsi="Calibri" w:cs="Calibri"/>
          <w:b/>
          <w:i/>
          <w:snapToGrid w:val="0"/>
          <w:sz w:val="22"/>
          <w:szCs w:val="22"/>
        </w:rPr>
        <w:t>Budowa przyłączy kablowych nN na terenie Rejonu Energetycznego Rzeszów – Rzeszów, ul. ks. J. Jałowego, ul. gen. M. Langiewicza, Woliczka – 3 części</w:t>
      </w:r>
      <w:r w:rsidRPr="00720B0F">
        <w:rPr>
          <w:rFonts w:ascii="Calibri" w:hAnsi="Calibri" w:cs="Arial"/>
          <w:b/>
          <w:i/>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155742">
        <w:rPr>
          <w:lang w:eastAsia="pl-PL"/>
        </w:rPr>
        <w:t>OSOBY/A UPRAWNIONE/A</w:t>
      </w:r>
      <w:r w:rsidR="009E5DB8" w:rsidRPr="00155742">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35C2CE71" w:rsidR="00742C11" w:rsidRPr="00742C11" w:rsidRDefault="00742C11" w:rsidP="00A31C31">
      <w:pPr>
        <w:pStyle w:val="Nr"/>
        <w:ind w:left="851" w:hanging="567"/>
      </w:pPr>
      <w:r w:rsidRPr="00742C11">
        <w:t xml:space="preserve">Część nr </w:t>
      </w:r>
      <w:r w:rsidR="00E9643D">
        <w:t>2</w:t>
      </w:r>
      <w:r w:rsidR="00A31C31">
        <w:t xml:space="preserve">: </w:t>
      </w:r>
      <w:r w:rsidR="00E9643D" w:rsidRPr="00E9643D">
        <w:t>Budowa przyłącza kablowego nN na terenie Rejonu Energetycznego Rzeszów – Rzeszów, ul.</w:t>
      </w:r>
      <w:r w:rsidR="00E9643D">
        <w:t> </w:t>
      </w:r>
      <w:r w:rsidR="00E9643D" w:rsidRPr="00E9643D">
        <w:t>gen.</w:t>
      </w:r>
      <w:r w:rsidR="00E9643D">
        <w:t> </w:t>
      </w:r>
      <w:r w:rsidR="00E9643D" w:rsidRPr="00E9643D">
        <w:t>M. Langiewicza (21-F1/S/06425)</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r w:rsidRPr="00CF4476">
        <w:rPr>
          <w:rFonts w:cs="Calibri"/>
          <w:snapToGrid w:val="0"/>
          <w:lang w:eastAsia="pl-PL"/>
        </w:rPr>
        <w:lastRenderedPageBreak/>
        <w:t>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3735DC6"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290EB" w14:textId="77777777" w:rsidR="00813626" w:rsidRDefault="00813626" w:rsidP="004A302B">
      <w:pPr>
        <w:spacing w:line="240" w:lineRule="auto"/>
      </w:pPr>
      <w:r>
        <w:separator/>
      </w:r>
    </w:p>
  </w:endnote>
  <w:endnote w:type="continuationSeparator" w:id="0">
    <w:p w14:paraId="4B408FE0" w14:textId="77777777" w:rsidR="00813626" w:rsidRDefault="0081362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3DC2714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3385A">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3385A">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3E7D4" w14:textId="77777777" w:rsidR="00813626" w:rsidRDefault="00813626" w:rsidP="004A302B">
      <w:pPr>
        <w:spacing w:line="240" w:lineRule="auto"/>
      </w:pPr>
      <w:r>
        <w:separator/>
      </w:r>
    </w:p>
  </w:footnote>
  <w:footnote w:type="continuationSeparator" w:id="0">
    <w:p w14:paraId="79D947FC" w14:textId="77777777" w:rsidR="00813626" w:rsidRDefault="00813626"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50064116">
    <w:abstractNumId w:val="7"/>
  </w:num>
  <w:num w:numId="2" w16cid:durableId="1568111068">
    <w:abstractNumId w:val="6"/>
  </w:num>
  <w:num w:numId="3" w16cid:durableId="247888274">
    <w:abstractNumId w:val="8"/>
  </w:num>
  <w:num w:numId="4" w16cid:durableId="702095451">
    <w:abstractNumId w:val="9"/>
  </w:num>
  <w:num w:numId="5" w16cid:durableId="1200817793">
    <w:abstractNumId w:val="12"/>
  </w:num>
  <w:num w:numId="6" w16cid:durableId="970742365">
    <w:abstractNumId w:val="5"/>
  </w:num>
  <w:num w:numId="7" w16cid:durableId="218398696">
    <w:abstractNumId w:val="10"/>
  </w:num>
  <w:num w:numId="8" w16cid:durableId="1602180771">
    <w:abstractNumId w:val="13"/>
  </w:num>
  <w:num w:numId="9" w16cid:durableId="2253857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88332774">
    <w:abstractNumId w:val="3"/>
  </w:num>
  <w:num w:numId="11" w16cid:durableId="2027437349">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38C8"/>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74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0C7"/>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0B0F"/>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6D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3626"/>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5B14"/>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5998"/>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1C31"/>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3C8"/>
    <w:rsid w:val="00AE36CA"/>
    <w:rsid w:val="00AE4378"/>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85A"/>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0F0B"/>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643D"/>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375028d3db187bbdd35350a763816954</dmsv2SWPP2SumMD5>
    <dmsv2BaseMoved xmlns="http://schemas.microsoft.com/sharepoint/v3">false</dmsv2BaseMoved>
    <dmsv2BaseIsSensitive xmlns="http://schemas.microsoft.com/sharepoint/v3">true</dmsv2BaseIsSensitive>
    <dmsv2SWPP2IDSWPP2 xmlns="http://schemas.microsoft.com/sharepoint/v3">698074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23716921</dmsv2BaseClientSystemDocumentID>
    <dmsv2BaseModifiedByID xmlns="http://schemas.microsoft.com/sharepoint/v3">10100264</dmsv2BaseModifiedByID>
    <dmsv2BaseCreatedByID xmlns="http://schemas.microsoft.com/sharepoint/v3">10100264</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DPFVW34YURAE-150815970-1724</_dlc_DocId>
    <_dlc_DocIdUrl xmlns="a19cb1c7-c5c7-46d4-85ae-d83685407bba">
      <Url>https://swpp2.dms.gkpge.pl/sites/40/_layouts/15/DocIdRedir.aspx?ID=DPFVW34YURAE-150815970-1724</Url>
      <Description>DPFVW34YURAE-150815970-1724</Description>
    </_dlc_DocIdUrl>
  </documentManagement>
</p:properties>
</file>

<file path=customXml/itemProps1.xml><?xml version="1.0" encoding="utf-8"?>
<ds:datastoreItem xmlns:ds="http://schemas.openxmlformats.org/officeDocument/2006/customXml" ds:itemID="{18CA08D3-66A7-4EAC-92AD-B47E778B2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91841386-3087-42D9-8E1A-2EEBF9B27387}">
  <ds:schemaRefs>
    <ds:schemaRef ds:uri="http://schemas.openxmlformats.org/officeDocument/2006/bibliography"/>
  </ds:schemaRefs>
</ds:datastoreItem>
</file>

<file path=customXml/itemProps4.xml><?xml version="1.0" encoding="utf-8"?>
<ds:datastoreItem xmlns:ds="http://schemas.openxmlformats.org/officeDocument/2006/customXml" ds:itemID="{BFB40F23-D65C-4660-8198-305ECAC8F9CD}">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1184</Words>
  <Characters>7106</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2025-12-03T09:01:00Z</dcterms:created>
  <dcterms:modified xsi:type="dcterms:W3CDTF">2025-12-03T09:02:00Z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_dlc_DocIdItemGuid">
    <vt:lpwstr>2a641f8e-4edb-485c-a832-034a3503ce69</vt:lpwstr>
  </property>
</Properties>
</file>